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5DA4981C" w:rsidR="00533FAA" w:rsidRPr="0093531C" w:rsidRDefault="005B5686" w:rsidP="00533FAA">
      <w:pPr>
        <w:pStyle w:val="Nagwek1"/>
        <w:shd w:val="clear" w:color="auto" w:fill="C6D9F1" w:themeFill="text2" w:themeFillTint="33"/>
        <w:rPr>
          <w:rFonts w:cstheme="minorHAnsi"/>
          <w:color w:val="7030A0"/>
          <w:sz w:val="20"/>
          <w:szCs w:val="20"/>
        </w:rPr>
      </w:pPr>
      <w:bookmarkStart w:id="0" w:name="_Toc516738908"/>
      <w:bookmarkStart w:id="1" w:name="_Toc18928752"/>
      <w:r w:rsidRPr="0093531C">
        <w:rPr>
          <w:rFonts w:cstheme="minorHAnsi"/>
          <w:color w:val="7030A0"/>
          <w:sz w:val="20"/>
          <w:szCs w:val="20"/>
        </w:rPr>
        <w:t xml:space="preserve">ZAŁĄCZNIK NR </w:t>
      </w:r>
      <w:r w:rsidR="00EC7904" w:rsidRPr="0093531C">
        <w:rPr>
          <w:rFonts w:cstheme="minorHAnsi"/>
          <w:color w:val="7030A0"/>
          <w:sz w:val="20"/>
          <w:szCs w:val="20"/>
        </w:rPr>
        <w:t>7</w:t>
      </w:r>
      <w:r w:rsidRPr="0093531C">
        <w:rPr>
          <w:rFonts w:cstheme="minorHAnsi"/>
          <w:color w:val="7030A0"/>
          <w:sz w:val="20"/>
          <w:szCs w:val="20"/>
        </w:rPr>
        <w:t xml:space="preserve"> DO SWZ</w:t>
      </w:r>
      <w:r w:rsidR="0017020E" w:rsidRPr="0093531C">
        <w:rPr>
          <w:rFonts w:cstheme="minorHAnsi"/>
          <w:color w:val="7030A0"/>
          <w:sz w:val="20"/>
          <w:szCs w:val="20"/>
        </w:rPr>
        <w:t xml:space="preserve"> </w:t>
      </w:r>
      <w:r w:rsidR="009A4EA9" w:rsidRPr="0093531C">
        <w:rPr>
          <w:rFonts w:cstheme="minorHAnsi"/>
          <w:color w:val="7030A0"/>
          <w:sz w:val="20"/>
          <w:szCs w:val="20"/>
        </w:rPr>
        <w:t xml:space="preserve">– </w:t>
      </w:r>
      <w:bookmarkEnd w:id="0"/>
      <w:bookmarkEnd w:id="1"/>
      <w:r w:rsidR="003760F3" w:rsidRPr="0093531C">
        <w:rPr>
          <w:rFonts w:cstheme="minorHAnsi"/>
          <w:color w:val="7030A0"/>
          <w:sz w:val="20"/>
          <w:szCs w:val="20"/>
        </w:rPr>
        <w:t xml:space="preserve">OŚWIADCZENIE </w:t>
      </w:r>
      <w:r w:rsidR="00EC7904" w:rsidRPr="0093531C">
        <w:rPr>
          <w:rFonts w:cstheme="minorHAnsi"/>
          <w:color w:val="7030A0"/>
          <w:sz w:val="20"/>
          <w:szCs w:val="20"/>
        </w:rPr>
        <w:t>W SPRAWIE DOŚWIADCZENIA ZAWODOWEGO (</w:t>
      </w:r>
      <w:r w:rsidR="004D20CD" w:rsidRPr="0093531C">
        <w:rPr>
          <w:rFonts w:cstheme="minorHAnsi"/>
          <w:color w:val="7030A0"/>
          <w:sz w:val="20"/>
          <w:szCs w:val="20"/>
        </w:rPr>
        <w:t>PT</w:t>
      </w:r>
      <w:r w:rsidR="00EC7904" w:rsidRPr="0093531C">
        <w:rPr>
          <w:rFonts w:cstheme="minorHAnsi"/>
          <w:color w:val="7030A0"/>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36A2EF35"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2256D89D" w14:textId="77777777" w:rsidR="00565A63" w:rsidRPr="00565A63" w:rsidRDefault="00533FAA" w:rsidP="00565A63">
      <w:pPr>
        <w:spacing w:before="120" w:line="240"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zakupowym nr </w:t>
      </w:r>
      <w:r w:rsidR="00C6603F" w:rsidRPr="00C6603F">
        <w:rPr>
          <w:rFonts w:asciiTheme="minorHAnsi" w:hAnsiTheme="minorHAnsi" w:cstheme="minorHAnsi"/>
          <w:b/>
          <w:sz w:val="20"/>
          <w:lang w:eastAsia="pl-PL"/>
        </w:rPr>
        <w:t>POST/DYS/OLD/GZ/0</w:t>
      </w:r>
      <w:r w:rsidR="00E339BD">
        <w:rPr>
          <w:rFonts w:asciiTheme="minorHAnsi" w:hAnsiTheme="minorHAnsi" w:cstheme="minorHAnsi"/>
          <w:b/>
          <w:sz w:val="20"/>
          <w:lang w:eastAsia="pl-PL"/>
        </w:rPr>
        <w:t>4</w:t>
      </w:r>
      <w:r w:rsidR="00565A63">
        <w:rPr>
          <w:rFonts w:asciiTheme="minorHAnsi" w:hAnsiTheme="minorHAnsi" w:cstheme="minorHAnsi"/>
          <w:b/>
          <w:sz w:val="20"/>
          <w:lang w:eastAsia="pl-PL"/>
        </w:rPr>
        <w:t>545</w:t>
      </w:r>
      <w:r w:rsidR="00C6603F" w:rsidRPr="00C6603F">
        <w:rPr>
          <w:rFonts w:asciiTheme="minorHAnsi" w:hAnsiTheme="minorHAnsi" w:cstheme="minorHAnsi"/>
          <w:b/>
          <w:sz w:val="20"/>
          <w:lang w:eastAsia="pl-PL"/>
        </w:rPr>
        <w:t>/2025</w:t>
      </w:r>
      <w:r w:rsidRPr="00C6603F">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p>
    <w:p w14:paraId="4446876F" w14:textId="18B481E7" w:rsidR="004D20CD" w:rsidRPr="00C6603F" w:rsidRDefault="00565A63" w:rsidP="00565A63">
      <w:pPr>
        <w:spacing w:before="120" w:line="240" w:lineRule="auto"/>
        <w:rPr>
          <w:rFonts w:asciiTheme="minorHAnsi" w:hAnsiTheme="minorHAnsi" w:cstheme="minorHAnsi"/>
          <w:b/>
          <w:color w:val="FF0000"/>
          <w:sz w:val="20"/>
          <w:lang w:eastAsia="pl-PL"/>
        </w:rPr>
      </w:pPr>
      <w:r w:rsidRPr="00565A63">
        <w:rPr>
          <w:rFonts w:asciiTheme="minorHAnsi" w:hAnsiTheme="minorHAnsi" w:cstheme="minorHAnsi"/>
          <w:b/>
          <w:sz w:val="20"/>
          <w:lang w:eastAsia="pl-PL"/>
        </w:rPr>
        <w:t>Wykonanie dokumentacji projektowej w branży elektroenergetycznej na terenie działania PGE Dystrybucja S.A. OŁD w RE Żyrardów i RE Zgierz-Pabianice w podziale na 3 części</w:t>
      </w:r>
      <w:r w:rsidR="00533FAA" w:rsidRPr="00CD053C">
        <w:rPr>
          <w:rFonts w:asciiTheme="minorHAnsi" w:hAnsiTheme="minorHAnsi" w:cstheme="minorHAnsi"/>
          <w:sz w:val="20"/>
        </w:rPr>
        <w:t xml:space="preserve">, </w:t>
      </w:r>
      <w:r w:rsidR="00533FAA" w:rsidRPr="00CD053C">
        <w:rPr>
          <w:rFonts w:asciiTheme="minorHAnsi" w:hAnsiTheme="minorHAnsi" w:cstheme="minorHAnsi"/>
          <w:b/>
          <w:sz w:val="20"/>
          <w:lang w:eastAsia="pl-PL"/>
        </w:rPr>
        <w:t>oświadczamy</w:t>
      </w:r>
      <w:r w:rsidR="00533FAA" w:rsidRPr="00CD053C">
        <w:rPr>
          <w:rFonts w:asciiTheme="minorHAnsi" w:hAnsiTheme="minorHAnsi" w:cstheme="minorHAnsi"/>
          <w:sz w:val="20"/>
          <w:lang w:eastAsia="pl-PL"/>
        </w:rPr>
        <w:t xml:space="preserve">, </w:t>
      </w:r>
      <w:r w:rsidR="00533FAA" w:rsidRPr="00CD053C">
        <w:rPr>
          <w:rFonts w:asciiTheme="minorHAnsi" w:hAnsiTheme="minorHAnsi" w:cstheme="minorHAnsi"/>
          <w:bCs/>
          <w:sz w:val="20"/>
          <w:lang w:eastAsia="pl-PL"/>
        </w:rPr>
        <w:t>że</w:t>
      </w:r>
      <w:r w:rsidR="00533FAA"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438E7F7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21AF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21AF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20831A7B" w:rsidR="002369B6" w:rsidRPr="0084600E" w:rsidRDefault="0084600E" w:rsidP="0084600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4AE5F3FD" wp14:editId="72CE036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2944327">
    <w:abstractNumId w:val="27"/>
  </w:num>
  <w:num w:numId="2" w16cid:durableId="1612397362">
    <w:abstractNumId w:val="11"/>
  </w:num>
  <w:num w:numId="3" w16cid:durableId="957295446">
    <w:abstractNumId w:val="5"/>
  </w:num>
  <w:num w:numId="4" w16cid:durableId="1653094851">
    <w:abstractNumId w:val="44"/>
  </w:num>
  <w:num w:numId="5" w16cid:durableId="1484734369">
    <w:abstractNumId w:val="24"/>
  </w:num>
  <w:num w:numId="6" w16cid:durableId="97797739">
    <w:abstractNumId w:val="18"/>
  </w:num>
  <w:num w:numId="7" w16cid:durableId="679166828">
    <w:abstractNumId w:val="33"/>
  </w:num>
  <w:num w:numId="8" w16cid:durableId="243688767">
    <w:abstractNumId w:val="52"/>
  </w:num>
  <w:num w:numId="9" w16cid:durableId="945698958">
    <w:abstractNumId w:val="16"/>
  </w:num>
  <w:num w:numId="10" w16cid:durableId="175661399">
    <w:abstractNumId w:val="40"/>
  </w:num>
  <w:num w:numId="11" w16cid:durableId="2051805750">
    <w:abstractNumId w:val="29"/>
  </w:num>
  <w:num w:numId="12" w16cid:durableId="1184124547">
    <w:abstractNumId w:val="23"/>
  </w:num>
  <w:num w:numId="13" w16cid:durableId="1012723">
    <w:abstractNumId w:val="12"/>
  </w:num>
  <w:num w:numId="14" w16cid:durableId="189270514">
    <w:abstractNumId w:val="31"/>
  </w:num>
  <w:num w:numId="15" w16cid:durableId="476607906">
    <w:abstractNumId w:val="43"/>
  </w:num>
  <w:num w:numId="16" w16cid:durableId="557742609">
    <w:abstractNumId w:val="39"/>
  </w:num>
  <w:num w:numId="17" w16cid:durableId="224725708">
    <w:abstractNumId w:val="53"/>
  </w:num>
  <w:num w:numId="18" w16cid:durableId="511603748">
    <w:abstractNumId w:val="21"/>
  </w:num>
  <w:num w:numId="19" w16cid:durableId="1114710827">
    <w:abstractNumId w:val="6"/>
  </w:num>
  <w:num w:numId="20" w16cid:durableId="398984927">
    <w:abstractNumId w:val="36"/>
  </w:num>
  <w:num w:numId="21" w16cid:durableId="2658200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058286">
    <w:abstractNumId w:val="8"/>
  </w:num>
  <w:num w:numId="23" w16cid:durableId="599988516">
    <w:abstractNumId w:val="56"/>
  </w:num>
  <w:num w:numId="24" w16cid:durableId="1411662177">
    <w:abstractNumId w:val="9"/>
  </w:num>
  <w:num w:numId="25" w16cid:durableId="47073684">
    <w:abstractNumId w:val="25"/>
  </w:num>
  <w:num w:numId="26" w16cid:durableId="786389890">
    <w:abstractNumId w:val="17"/>
  </w:num>
  <w:num w:numId="27" w16cid:durableId="683290381">
    <w:abstractNumId w:val="28"/>
  </w:num>
  <w:num w:numId="28" w16cid:durableId="1982734062">
    <w:abstractNumId w:val="7"/>
  </w:num>
  <w:num w:numId="29" w16cid:durableId="1158496030">
    <w:abstractNumId w:val="26"/>
  </w:num>
  <w:num w:numId="30" w16cid:durableId="1706834459">
    <w:abstractNumId w:val="34"/>
  </w:num>
  <w:num w:numId="31" w16cid:durableId="40130952">
    <w:abstractNumId w:val="32"/>
  </w:num>
  <w:num w:numId="32" w16cid:durableId="844638150">
    <w:abstractNumId w:val="38"/>
  </w:num>
  <w:num w:numId="33" w16cid:durableId="1510681858">
    <w:abstractNumId w:val="41"/>
  </w:num>
  <w:num w:numId="34" w16cid:durableId="1650287625">
    <w:abstractNumId w:val="19"/>
  </w:num>
  <w:num w:numId="35" w16cid:durableId="538981722">
    <w:abstractNumId w:val="22"/>
  </w:num>
  <w:num w:numId="36" w16cid:durableId="1630629275">
    <w:abstractNumId w:val="4"/>
  </w:num>
  <w:num w:numId="37" w16cid:durableId="872303114">
    <w:abstractNumId w:val="50"/>
  </w:num>
  <w:num w:numId="38" w16cid:durableId="66928362">
    <w:abstractNumId w:val="47"/>
  </w:num>
  <w:num w:numId="39" w16cid:durableId="1095709241">
    <w:abstractNumId w:val="54"/>
  </w:num>
  <w:num w:numId="40" w16cid:durableId="1662613595">
    <w:abstractNumId w:val="45"/>
  </w:num>
  <w:num w:numId="41" w16cid:durableId="1400859752">
    <w:abstractNumId w:val="37"/>
  </w:num>
  <w:num w:numId="42" w16cid:durableId="8936645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514978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08220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39279078">
    <w:abstractNumId w:val="51"/>
  </w:num>
  <w:num w:numId="46" w16cid:durableId="613171974">
    <w:abstractNumId w:val="49"/>
  </w:num>
  <w:num w:numId="47" w16cid:durableId="1601137522">
    <w:abstractNumId w:val="48"/>
  </w:num>
  <w:num w:numId="48" w16cid:durableId="844980806">
    <w:abstractNumId w:val="46"/>
  </w:num>
  <w:num w:numId="49" w16cid:durableId="2010674910">
    <w:abstractNumId w:val="10"/>
  </w:num>
  <w:num w:numId="50" w16cid:durableId="1124620577">
    <w:abstractNumId w:val="20"/>
  </w:num>
  <w:num w:numId="51" w16cid:durableId="309597487">
    <w:abstractNumId w:val="3"/>
  </w:num>
  <w:num w:numId="52" w16cid:durableId="971599841">
    <w:abstractNumId w:val="42"/>
  </w:num>
  <w:num w:numId="53" w16cid:durableId="479854688">
    <w:abstractNumId w:val="15"/>
  </w:num>
  <w:num w:numId="54" w16cid:durableId="230389814">
    <w:abstractNumId w:val="35"/>
  </w:num>
  <w:num w:numId="55" w16cid:durableId="774642279">
    <w:abstractNumId w:val="30"/>
  </w:num>
  <w:num w:numId="56" w16cid:durableId="1961648104">
    <w:abstractNumId w:val="13"/>
  </w:num>
  <w:num w:numId="57" w16cid:durableId="1540780564">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5A63"/>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6B1C"/>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F4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E69"/>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00E"/>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0D2"/>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31C"/>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AFA"/>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03F"/>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539D"/>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9BD"/>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POST/DYS/OLD/GZ/04545/2025                        </dmsv2SWPP2ObjectNumber>
    <dmsv2SWPP2SumMD5 xmlns="http://schemas.microsoft.com/sharepoint/v3">0a3b42b109ecc983cae057b79651866c</dmsv2SWPP2SumMD5>
    <dmsv2BaseMoved xmlns="http://schemas.microsoft.com/sharepoint/v3">false</dmsv2BaseMoved>
    <dmsv2BaseIsSensitive xmlns="http://schemas.microsoft.com/sharepoint/v3">true</dmsv2BaseIsSensitive>
    <dmsv2SWPP2IDSWPP2 xmlns="http://schemas.microsoft.com/sharepoint/v3">701879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23997197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JEUP5JKVCYQC-1133723987-11188</_dlc_DocId>
    <_dlc_DocIdUrl xmlns="a19cb1c7-c5c7-46d4-85ae-d83685407bba">
      <Url>https://swpp2.dms.gkpge.pl/sites/41/_layouts/15/DocIdRedir.aspx?ID=JEUP5JKVCYQC-1133723987-11188</Url>
      <Description>JEUP5JKVCYQC-1133723987-11188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DD27288-9575-432B-8A00-2D6A61708052}"/>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BA084204-5D4A-404D-81AF-61604CC10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161</Words>
  <Characters>966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14</cp:revision>
  <cp:lastPrinted>2021-02-26T13:14:00Z</cp:lastPrinted>
  <dcterms:created xsi:type="dcterms:W3CDTF">2022-02-01T08:26:00Z</dcterms:created>
  <dcterms:modified xsi:type="dcterms:W3CDTF">2025-12-16T09:00:00Z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28be3454-8639-43b5-96ae-4013b50cf3f2</vt:lpwstr>
  </property>
</Properties>
</file>